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55EB4" w:rsidRPr="00DD4727" w:rsidRDefault="009F2C14" w:rsidP="00DD4727">
      <w:pPr>
        <w:jc w:val="center"/>
      </w:pPr>
      <w:r w:rsidRPr="000252F4">
        <w:rPr>
          <w:b/>
          <w:bCs/>
          <w:sz w:val="28"/>
          <w:szCs w:val="28"/>
        </w:rPr>
        <w:t>J. Albert Bowden II</w:t>
      </w:r>
      <w:r>
        <w:br/>
        <w:t xml:space="preserve">19 </w:t>
      </w:r>
      <w:r w:rsidR="000252F4">
        <w:t>Dryden Drive</w:t>
      </w:r>
      <w:r w:rsidR="000252F4">
        <w:tab/>
      </w:r>
      <w:r>
        <w:t>Poquoson, VA 23662</w:t>
      </w:r>
      <w:r>
        <w:br/>
        <w:t>757.868.4686 (H</w:t>
      </w:r>
      <w:r w:rsidR="005B60EC">
        <w:t>ome</w:t>
      </w:r>
      <w:r>
        <w:t>) 757.752.8849 (Google Voice</w:t>
      </w:r>
      <w:proofErr w:type="gramStart"/>
      <w:r>
        <w:t>)</w:t>
      </w:r>
      <w:proofErr w:type="gramEnd"/>
      <w:r w:rsidR="00855EB4">
        <w:br/>
      </w:r>
      <w:r w:rsidR="005B60EC">
        <w:t>jalbertbowden@gmail.com</w:t>
      </w:r>
    </w:p>
    <w:p w:rsidR="000252F4" w:rsidRPr="000252F4" w:rsidRDefault="00855EB4">
      <w:pPr>
        <w:rPr>
          <w:b/>
          <w:u w:val="words"/>
        </w:rPr>
      </w:pPr>
      <w:r w:rsidRPr="000252F4">
        <w:rPr>
          <w:b/>
          <w:u w:val="words"/>
        </w:rPr>
        <w:t>Objective</w:t>
      </w:r>
    </w:p>
    <w:p w:rsidR="00855EB4" w:rsidRDefault="009F2C14" w:rsidP="00CB4067">
      <w:pPr>
        <w:ind w:firstLine="709"/>
      </w:pPr>
      <w:proofErr w:type="gramStart"/>
      <w:r>
        <w:t>To obtain a Front-End Developer position building Standards-compliant sites.</w:t>
      </w:r>
      <w:proofErr w:type="gramEnd"/>
      <w:r>
        <w:t xml:space="preserve"> </w:t>
      </w:r>
      <w:proofErr w:type="gramStart"/>
      <w:r>
        <w:t>To continue growth in all areas of Front-End Development while applying them to my work.</w:t>
      </w:r>
      <w:proofErr w:type="gramEnd"/>
      <w:r>
        <w:t xml:space="preserve"> </w:t>
      </w:r>
    </w:p>
    <w:p w:rsidR="00855EB4" w:rsidRDefault="00855EB4"/>
    <w:p w:rsidR="00855EB4" w:rsidRDefault="00855EB4" w:rsidP="000252F4">
      <w:pPr>
        <w:rPr>
          <w:b/>
          <w:u w:val="words"/>
        </w:rPr>
      </w:pPr>
      <w:r w:rsidRPr="000252F4">
        <w:rPr>
          <w:b/>
          <w:u w:val="words"/>
        </w:rPr>
        <w:t>Work Experience</w:t>
      </w:r>
    </w:p>
    <w:p w:rsidR="00E12B35" w:rsidRDefault="009F2C14" w:rsidP="00CB4067">
      <w:pPr>
        <w:rPr>
          <w:b/>
          <w:bCs/>
        </w:rPr>
      </w:pPr>
      <w:r>
        <w:rPr>
          <w:b/>
          <w:bCs/>
        </w:rPr>
        <w:t>12</w:t>
      </w:r>
      <w:r w:rsidR="00E12B35">
        <w:rPr>
          <w:b/>
          <w:bCs/>
        </w:rPr>
        <w:t>/200</w:t>
      </w:r>
      <w:r>
        <w:rPr>
          <w:b/>
          <w:bCs/>
        </w:rPr>
        <w:t>9 – 04/2010</w:t>
      </w:r>
      <w:r w:rsidR="00E12B35">
        <w:rPr>
          <w:b/>
          <w:bCs/>
        </w:rPr>
        <w:tab/>
      </w:r>
      <w:r>
        <w:rPr>
          <w:b/>
          <w:bCs/>
        </w:rPr>
        <w:t>Web Developer II</w:t>
      </w:r>
      <w:r w:rsidR="00E12B35">
        <w:rPr>
          <w:b/>
          <w:bCs/>
        </w:rPr>
        <w:tab/>
      </w:r>
      <w:r w:rsidR="00896AF3">
        <w:rPr>
          <w:b/>
          <w:bCs/>
        </w:rPr>
        <w:tab/>
      </w:r>
      <w:r w:rsidR="005B60EC">
        <w:rPr>
          <w:b/>
          <w:bCs/>
        </w:rPr>
        <w:tab/>
      </w:r>
      <w:r w:rsidR="0018578D">
        <w:rPr>
          <w:b/>
          <w:bCs/>
        </w:rPr>
        <w:tab/>
      </w:r>
      <w:r>
        <w:rPr>
          <w:b/>
          <w:bCs/>
        </w:rPr>
        <w:t>ForRent.com</w:t>
      </w:r>
    </w:p>
    <w:p w:rsidR="00B73289" w:rsidRPr="00BD669C" w:rsidRDefault="009F2C14" w:rsidP="00BD669C">
      <w:pPr>
        <w:ind w:left="720"/>
        <w:rPr>
          <w:b/>
          <w:bCs/>
          <w:sz w:val="20"/>
          <w:szCs w:val="20"/>
        </w:rPr>
      </w:pPr>
      <w:r w:rsidRPr="00BD669C">
        <w:rPr>
          <w:sz w:val="20"/>
          <w:szCs w:val="20"/>
        </w:rPr>
        <w:t xml:space="preserve">Lead Developer for </w:t>
      </w:r>
      <w:proofErr w:type="spellStart"/>
      <w:r w:rsidRPr="00BD669C">
        <w:rPr>
          <w:sz w:val="20"/>
          <w:szCs w:val="20"/>
        </w:rPr>
        <w:t>reskin</w:t>
      </w:r>
      <w:proofErr w:type="spellEnd"/>
      <w:r w:rsidRPr="00BD669C">
        <w:rPr>
          <w:sz w:val="20"/>
          <w:szCs w:val="20"/>
        </w:rPr>
        <w:t xml:space="preserve"> of SeniorOutlook.com ((X</w:t>
      </w:r>
      <w:proofErr w:type="gramStart"/>
      <w:r w:rsidRPr="00BD669C">
        <w:rPr>
          <w:sz w:val="20"/>
          <w:szCs w:val="20"/>
        </w:rPr>
        <w:t>)HTML</w:t>
      </w:r>
      <w:proofErr w:type="gramEnd"/>
      <w:r w:rsidRPr="00BD669C">
        <w:rPr>
          <w:sz w:val="20"/>
          <w:szCs w:val="20"/>
        </w:rPr>
        <w:t>/CSS)</w:t>
      </w:r>
    </w:p>
    <w:p w:rsidR="009F2C14" w:rsidRPr="00BD669C" w:rsidRDefault="009F2C14" w:rsidP="00BD669C">
      <w:pPr>
        <w:ind w:left="720"/>
        <w:rPr>
          <w:b/>
          <w:bCs/>
          <w:sz w:val="20"/>
          <w:szCs w:val="20"/>
        </w:rPr>
      </w:pPr>
      <w:r w:rsidRPr="00BD669C">
        <w:rPr>
          <w:sz w:val="20"/>
          <w:szCs w:val="20"/>
        </w:rPr>
        <w:t xml:space="preserve">Lead Developer for </w:t>
      </w:r>
      <w:proofErr w:type="spellStart"/>
      <w:r w:rsidRPr="00BD669C">
        <w:rPr>
          <w:sz w:val="20"/>
          <w:szCs w:val="20"/>
        </w:rPr>
        <w:t>reskin</w:t>
      </w:r>
      <w:proofErr w:type="spellEnd"/>
      <w:r w:rsidRPr="00BD669C">
        <w:rPr>
          <w:sz w:val="20"/>
          <w:szCs w:val="20"/>
        </w:rPr>
        <w:t xml:space="preserve"> of ParaRentar.com ((X</w:t>
      </w:r>
      <w:proofErr w:type="gramStart"/>
      <w:r w:rsidRPr="00BD669C">
        <w:rPr>
          <w:sz w:val="20"/>
          <w:szCs w:val="20"/>
        </w:rPr>
        <w:t>)HTML</w:t>
      </w:r>
      <w:proofErr w:type="gramEnd"/>
      <w:r w:rsidRPr="00BD669C">
        <w:rPr>
          <w:sz w:val="20"/>
          <w:szCs w:val="20"/>
        </w:rPr>
        <w:t>/CSS)</w:t>
      </w:r>
    </w:p>
    <w:p w:rsidR="00855EB4" w:rsidRDefault="009F2C14" w:rsidP="00CB4067">
      <w:pPr>
        <w:rPr>
          <w:b/>
          <w:bCs/>
        </w:rPr>
      </w:pPr>
      <w:r>
        <w:rPr>
          <w:b/>
          <w:bCs/>
        </w:rPr>
        <w:t>08/2008</w:t>
      </w:r>
      <w:r w:rsidR="00855EB4">
        <w:rPr>
          <w:b/>
          <w:bCs/>
        </w:rPr>
        <w:t xml:space="preserve"> – </w:t>
      </w:r>
      <w:r>
        <w:rPr>
          <w:b/>
          <w:bCs/>
        </w:rPr>
        <w:t>12/2009</w:t>
      </w:r>
      <w:r w:rsidR="00855EB4">
        <w:rPr>
          <w:b/>
          <w:bCs/>
        </w:rPr>
        <w:tab/>
      </w:r>
      <w:r>
        <w:rPr>
          <w:b/>
          <w:bCs/>
        </w:rPr>
        <w:t>Web Developer</w:t>
      </w:r>
      <w:r>
        <w:rPr>
          <w:b/>
          <w:bCs/>
        </w:rPr>
        <w:tab/>
      </w:r>
      <w:r w:rsidR="00855EB4">
        <w:rPr>
          <w:b/>
          <w:bCs/>
        </w:rPr>
        <w:tab/>
      </w:r>
      <w:r w:rsidR="005B60EC">
        <w:rPr>
          <w:b/>
          <w:bCs/>
        </w:rPr>
        <w:tab/>
      </w:r>
      <w:r w:rsidR="0018578D">
        <w:rPr>
          <w:b/>
          <w:bCs/>
        </w:rPr>
        <w:tab/>
      </w:r>
      <w:r>
        <w:rPr>
          <w:b/>
          <w:bCs/>
        </w:rPr>
        <w:t>ResiteOnline.com</w:t>
      </w:r>
    </w:p>
    <w:p w:rsidR="009F2C14" w:rsidRPr="00BD669C" w:rsidRDefault="009F2C14" w:rsidP="00BD669C">
      <w:pPr>
        <w:ind w:left="720"/>
        <w:rPr>
          <w:sz w:val="20"/>
        </w:rPr>
      </w:pPr>
      <w:r w:rsidRPr="00BD669C">
        <w:rPr>
          <w:sz w:val="20"/>
        </w:rPr>
        <w:t>Lead Developer for rebuild of ForRent.com ((X</w:t>
      </w:r>
      <w:proofErr w:type="gramStart"/>
      <w:r w:rsidRPr="00BD669C">
        <w:rPr>
          <w:sz w:val="20"/>
        </w:rPr>
        <w:t>)HTML</w:t>
      </w:r>
      <w:proofErr w:type="gramEnd"/>
      <w:r w:rsidRPr="00BD669C">
        <w:rPr>
          <w:sz w:val="20"/>
        </w:rPr>
        <w:t>/CSS/JavaScript/</w:t>
      </w:r>
      <w:proofErr w:type="spellStart"/>
      <w:r w:rsidRPr="00BD669C">
        <w:rPr>
          <w:sz w:val="20"/>
        </w:rPr>
        <w:t>jQuery</w:t>
      </w:r>
      <w:proofErr w:type="spellEnd"/>
      <w:r w:rsidRPr="00BD669C">
        <w:rPr>
          <w:sz w:val="20"/>
        </w:rPr>
        <w:t>/PHP)</w:t>
      </w:r>
    </w:p>
    <w:p w:rsidR="005B60EC" w:rsidRPr="00AF6E52" w:rsidRDefault="005B60EC" w:rsidP="00BD669C">
      <w:pPr>
        <w:widowControl/>
        <w:tabs>
          <w:tab w:val="left" w:pos="1980"/>
        </w:tabs>
        <w:suppressAutoHyphens w:val="0"/>
        <w:ind w:left="720"/>
        <w:rPr>
          <w:sz w:val="20"/>
          <w:szCs w:val="20"/>
        </w:rPr>
      </w:pPr>
      <w:r>
        <w:rPr>
          <w:sz w:val="20"/>
          <w:szCs w:val="20"/>
        </w:rPr>
        <w:t>Part of the d</w:t>
      </w:r>
      <w:r w:rsidRPr="00AF6E52">
        <w:rPr>
          <w:sz w:val="20"/>
          <w:szCs w:val="20"/>
        </w:rPr>
        <w:t>esign</w:t>
      </w:r>
      <w:r>
        <w:rPr>
          <w:sz w:val="20"/>
          <w:szCs w:val="20"/>
        </w:rPr>
        <w:t xml:space="preserve"> team developing</w:t>
      </w:r>
      <w:r w:rsidRPr="00AF6E52">
        <w:rPr>
          <w:sz w:val="20"/>
          <w:szCs w:val="20"/>
        </w:rPr>
        <w:t xml:space="preserve"> detailed specifications for increased function</w:t>
      </w:r>
      <w:r w:rsidR="00BD669C">
        <w:rPr>
          <w:sz w:val="20"/>
          <w:szCs w:val="20"/>
        </w:rPr>
        <w:t xml:space="preserve">ality and new applications on </w:t>
      </w:r>
      <w:r w:rsidRPr="00AF6E52">
        <w:rPr>
          <w:sz w:val="20"/>
          <w:szCs w:val="20"/>
        </w:rPr>
        <w:t>national enterprise class real-estate website.</w:t>
      </w:r>
    </w:p>
    <w:p w:rsidR="005B60EC" w:rsidRPr="00AF6E52" w:rsidRDefault="005B60EC" w:rsidP="00BD669C">
      <w:pPr>
        <w:widowControl/>
        <w:tabs>
          <w:tab w:val="left" w:pos="1980"/>
        </w:tabs>
        <w:suppressAutoHyphens w:val="0"/>
        <w:ind w:left="720"/>
        <w:rPr>
          <w:sz w:val="20"/>
          <w:szCs w:val="20"/>
        </w:rPr>
      </w:pPr>
      <w:proofErr w:type="gramStart"/>
      <w:r w:rsidRPr="00AF6E52">
        <w:rPr>
          <w:sz w:val="20"/>
          <w:szCs w:val="20"/>
        </w:rPr>
        <w:t>Assist</w:t>
      </w:r>
      <w:r>
        <w:rPr>
          <w:sz w:val="20"/>
          <w:szCs w:val="20"/>
        </w:rPr>
        <w:t xml:space="preserve">ing </w:t>
      </w:r>
      <w:r w:rsidRPr="00AF6E52">
        <w:rPr>
          <w:sz w:val="20"/>
          <w:szCs w:val="20"/>
        </w:rPr>
        <w:t>team with integral</w:t>
      </w:r>
      <w:r w:rsidR="00DD4727">
        <w:rPr>
          <w:sz w:val="20"/>
          <w:szCs w:val="20"/>
        </w:rPr>
        <w:t xml:space="preserve"> decisions regarding design, </w:t>
      </w:r>
      <w:r w:rsidRPr="00AF6E52">
        <w:rPr>
          <w:sz w:val="20"/>
          <w:szCs w:val="20"/>
        </w:rPr>
        <w:t>functio</w:t>
      </w:r>
      <w:r w:rsidR="00DD4727">
        <w:rPr>
          <w:sz w:val="20"/>
          <w:szCs w:val="20"/>
        </w:rPr>
        <w:t>nality and optimization.</w:t>
      </w:r>
      <w:proofErr w:type="gramEnd"/>
    </w:p>
    <w:p w:rsidR="005B60EC" w:rsidRPr="005B60EC" w:rsidRDefault="005B60EC" w:rsidP="00BD669C">
      <w:pPr>
        <w:widowControl/>
        <w:tabs>
          <w:tab w:val="left" w:pos="1980"/>
        </w:tabs>
        <w:suppressAutoHyphens w:val="0"/>
        <w:ind w:left="720"/>
        <w:rPr>
          <w:sz w:val="20"/>
          <w:szCs w:val="20"/>
        </w:rPr>
      </w:pPr>
      <w:r w:rsidRPr="00AF6E52">
        <w:rPr>
          <w:sz w:val="20"/>
          <w:szCs w:val="20"/>
        </w:rPr>
        <w:t>Conceptualize and implement new functionality and revenue generation streams.</w:t>
      </w:r>
    </w:p>
    <w:p w:rsidR="00855EB4" w:rsidRDefault="009F2C14" w:rsidP="00CB4067">
      <w:pPr>
        <w:rPr>
          <w:b/>
          <w:bCs/>
        </w:rPr>
      </w:pPr>
      <w:r>
        <w:rPr>
          <w:b/>
          <w:bCs/>
        </w:rPr>
        <w:t>06/2007-08/2008</w:t>
      </w:r>
      <w:r w:rsidR="00855EB4">
        <w:rPr>
          <w:b/>
          <w:bCs/>
        </w:rPr>
        <w:tab/>
      </w:r>
      <w:r>
        <w:rPr>
          <w:b/>
          <w:bCs/>
        </w:rPr>
        <w:t>Web Developer</w:t>
      </w:r>
      <w:r w:rsidR="00855EB4">
        <w:rPr>
          <w:b/>
          <w:bCs/>
        </w:rPr>
        <w:tab/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="005B60EC">
        <w:rPr>
          <w:b/>
          <w:bCs/>
        </w:rPr>
        <w:tab/>
      </w:r>
      <w:r w:rsidR="005B60EC">
        <w:rPr>
          <w:b/>
          <w:bCs/>
        </w:rPr>
        <w:tab/>
      </w:r>
      <w:r>
        <w:rPr>
          <w:b/>
          <w:bCs/>
        </w:rPr>
        <w:t>Homes.com</w:t>
      </w:r>
    </w:p>
    <w:p w:rsidR="00855EB4" w:rsidRPr="00BD669C" w:rsidRDefault="009F2C14" w:rsidP="00BD669C">
      <w:pPr>
        <w:ind w:left="720"/>
        <w:rPr>
          <w:sz w:val="20"/>
          <w:szCs w:val="20"/>
        </w:rPr>
      </w:pPr>
      <w:r w:rsidRPr="00BD669C">
        <w:rPr>
          <w:sz w:val="20"/>
          <w:szCs w:val="20"/>
        </w:rPr>
        <w:t>Developed individual sites for Top Seller clients ((X</w:t>
      </w:r>
      <w:proofErr w:type="gramStart"/>
      <w:r w:rsidRPr="00BD669C">
        <w:rPr>
          <w:sz w:val="20"/>
          <w:szCs w:val="20"/>
        </w:rPr>
        <w:t>)HTML</w:t>
      </w:r>
      <w:proofErr w:type="gramEnd"/>
      <w:r w:rsidRPr="00BD669C">
        <w:rPr>
          <w:sz w:val="20"/>
          <w:szCs w:val="20"/>
        </w:rPr>
        <w:t>/CSS/JavaScript/PHP)</w:t>
      </w:r>
    </w:p>
    <w:p w:rsidR="009F2C14" w:rsidRPr="00BD669C" w:rsidRDefault="009F2C14" w:rsidP="00BD669C">
      <w:pPr>
        <w:ind w:left="720"/>
        <w:rPr>
          <w:sz w:val="20"/>
          <w:szCs w:val="20"/>
        </w:rPr>
      </w:pPr>
      <w:r w:rsidRPr="00BD669C">
        <w:rPr>
          <w:sz w:val="20"/>
          <w:szCs w:val="20"/>
        </w:rPr>
        <w:t>Developed site templates for Agent Advantage ((X</w:t>
      </w:r>
      <w:proofErr w:type="gramStart"/>
      <w:r w:rsidRPr="00BD669C">
        <w:rPr>
          <w:sz w:val="20"/>
          <w:szCs w:val="20"/>
        </w:rPr>
        <w:t>)HTML</w:t>
      </w:r>
      <w:proofErr w:type="gramEnd"/>
      <w:r w:rsidRPr="00BD669C">
        <w:rPr>
          <w:sz w:val="20"/>
          <w:szCs w:val="20"/>
        </w:rPr>
        <w:t>/CSS/JavaScript)</w:t>
      </w:r>
    </w:p>
    <w:p w:rsidR="009F2C14" w:rsidRPr="00BD669C" w:rsidRDefault="009F2C14" w:rsidP="00BD669C">
      <w:pPr>
        <w:ind w:left="720"/>
        <w:rPr>
          <w:sz w:val="20"/>
          <w:szCs w:val="20"/>
        </w:rPr>
      </w:pPr>
      <w:r w:rsidRPr="00BD669C">
        <w:rPr>
          <w:sz w:val="20"/>
          <w:szCs w:val="20"/>
        </w:rPr>
        <w:t>Developed Sold.com ((X</w:t>
      </w:r>
      <w:proofErr w:type="gramStart"/>
      <w:r w:rsidRPr="00BD669C">
        <w:rPr>
          <w:sz w:val="20"/>
          <w:szCs w:val="20"/>
        </w:rPr>
        <w:t>)HTML</w:t>
      </w:r>
      <w:proofErr w:type="gramEnd"/>
      <w:r w:rsidRPr="00BD669C">
        <w:rPr>
          <w:sz w:val="20"/>
          <w:szCs w:val="20"/>
        </w:rPr>
        <w:t>/CSS)</w:t>
      </w:r>
    </w:p>
    <w:p w:rsidR="005B60EC" w:rsidRDefault="005B60EC" w:rsidP="00BD669C">
      <w:pPr>
        <w:widowControl/>
        <w:tabs>
          <w:tab w:val="left" w:pos="1980"/>
        </w:tabs>
        <w:suppressAutoHyphens w:val="0"/>
        <w:ind w:left="720"/>
        <w:rPr>
          <w:sz w:val="20"/>
          <w:szCs w:val="20"/>
        </w:rPr>
      </w:pPr>
      <w:proofErr w:type="gramStart"/>
      <w:r>
        <w:rPr>
          <w:sz w:val="20"/>
          <w:szCs w:val="20"/>
        </w:rPr>
        <w:t>Tailored websites to meet the customer’s specifications within a constrained framework.</w:t>
      </w:r>
      <w:proofErr w:type="gramEnd"/>
    </w:p>
    <w:p w:rsidR="005B60EC" w:rsidRDefault="005B60EC" w:rsidP="00BD669C">
      <w:pPr>
        <w:widowControl/>
        <w:tabs>
          <w:tab w:val="left" w:pos="1980"/>
        </w:tabs>
        <w:suppressAutoHyphens w:val="0"/>
        <w:ind w:left="720"/>
        <w:rPr>
          <w:sz w:val="20"/>
          <w:szCs w:val="20"/>
        </w:rPr>
      </w:pPr>
      <w:r>
        <w:rPr>
          <w:sz w:val="20"/>
          <w:szCs w:val="20"/>
        </w:rPr>
        <w:t>Worked with real estate agents across the country with different requirements</w:t>
      </w:r>
    </w:p>
    <w:p w:rsidR="005B60EC" w:rsidRDefault="005B60EC" w:rsidP="00BD669C">
      <w:pPr>
        <w:widowControl/>
        <w:tabs>
          <w:tab w:val="left" w:pos="1980"/>
        </w:tabs>
        <w:suppressAutoHyphens w:val="0"/>
        <w:ind w:left="720"/>
        <w:rPr>
          <w:sz w:val="20"/>
          <w:szCs w:val="20"/>
        </w:rPr>
      </w:pPr>
      <w:r>
        <w:rPr>
          <w:sz w:val="20"/>
          <w:szCs w:val="20"/>
        </w:rPr>
        <w:t>Achieved (SEO) through semantic markup and niche market focusing. Examples provided upon request.</w:t>
      </w:r>
    </w:p>
    <w:p w:rsidR="005B60EC" w:rsidRPr="005B60EC" w:rsidRDefault="005B60EC" w:rsidP="00BD669C">
      <w:pPr>
        <w:widowControl/>
        <w:tabs>
          <w:tab w:val="left" w:pos="720"/>
          <w:tab w:val="left" w:pos="1980"/>
        </w:tabs>
        <w:suppressAutoHyphens w:val="0"/>
        <w:ind w:left="720"/>
        <w:rPr>
          <w:sz w:val="20"/>
          <w:szCs w:val="20"/>
        </w:rPr>
      </w:pPr>
      <w:r>
        <w:rPr>
          <w:sz w:val="20"/>
          <w:szCs w:val="20"/>
        </w:rPr>
        <w:t>Individually styled sites using (X</w:t>
      </w:r>
      <w:proofErr w:type="gramStart"/>
      <w:r>
        <w:rPr>
          <w:sz w:val="20"/>
          <w:szCs w:val="20"/>
        </w:rPr>
        <w:t>)HTML</w:t>
      </w:r>
      <w:proofErr w:type="gramEnd"/>
      <w:r>
        <w:rPr>
          <w:sz w:val="20"/>
          <w:szCs w:val="20"/>
        </w:rPr>
        <w:t xml:space="preserve">, CSS , JavaScript, </w:t>
      </w:r>
      <w:proofErr w:type="spellStart"/>
      <w:r>
        <w:rPr>
          <w:sz w:val="20"/>
          <w:szCs w:val="20"/>
        </w:rPr>
        <w:t>jQuery</w:t>
      </w:r>
      <w:proofErr w:type="spellEnd"/>
      <w:r>
        <w:rPr>
          <w:sz w:val="20"/>
          <w:szCs w:val="20"/>
        </w:rPr>
        <w:t>, PHP and Adobe Photoshop</w:t>
      </w:r>
    </w:p>
    <w:p w:rsidR="00855EB4" w:rsidRDefault="00855EB4"/>
    <w:p w:rsidR="00855EB4" w:rsidRPr="000252F4" w:rsidRDefault="009F2C14" w:rsidP="009F2C14">
      <w:pPr>
        <w:rPr>
          <w:b/>
          <w:bCs/>
          <w:u w:val="words"/>
        </w:rPr>
      </w:pPr>
      <w:r w:rsidRPr="000252F4">
        <w:rPr>
          <w:b/>
          <w:bCs/>
          <w:u w:val="words"/>
        </w:rPr>
        <w:t>Awards</w:t>
      </w:r>
    </w:p>
    <w:p w:rsidR="009F2C14" w:rsidRDefault="009F2C14" w:rsidP="009F2C14">
      <w:pPr>
        <w:rPr>
          <w:b/>
          <w:bCs/>
        </w:rPr>
      </w:pPr>
      <w:r>
        <w:rPr>
          <w:b/>
          <w:bCs/>
        </w:rPr>
        <w:t>1</w:t>
      </w:r>
      <w:r w:rsidRPr="009F2C14">
        <w:rPr>
          <w:b/>
          <w:bCs/>
          <w:vertAlign w:val="superscript"/>
        </w:rPr>
        <w:t>st</w:t>
      </w:r>
      <w:r>
        <w:rPr>
          <w:b/>
          <w:bCs/>
        </w:rPr>
        <w:t xml:space="preserve"> Place </w:t>
      </w:r>
      <w:r w:rsidR="00BD669C">
        <w:rPr>
          <w:b/>
          <w:bCs/>
        </w:rPr>
        <w:tab/>
      </w:r>
      <w:r>
        <w:rPr>
          <w:b/>
          <w:bCs/>
        </w:rPr>
        <w:t>ForRent.com Shark Tank – April 2010</w:t>
      </w:r>
    </w:p>
    <w:p w:rsidR="009F2C14" w:rsidRPr="000252F4" w:rsidRDefault="009F2C14" w:rsidP="00BD669C">
      <w:pPr>
        <w:ind w:left="1065"/>
        <w:rPr>
          <w:sz w:val="20"/>
          <w:szCs w:val="20"/>
        </w:rPr>
      </w:pPr>
      <w:proofErr w:type="spellStart"/>
      <w:r w:rsidRPr="00DD4727">
        <w:rPr>
          <w:b/>
          <w:bCs/>
          <w:sz w:val="20"/>
          <w:szCs w:val="20"/>
        </w:rPr>
        <w:t>ForRentSquared</w:t>
      </w:r>
      <w:proofErr w:type="spellEnd"/>
      <w:r w:rsidRPr="000252F4">
        <w:rPr>
          <w:bCs/>
          <w:sz w:val="20"/>
          <w:szCs w:val="20"/>
        </w:rPr>
        <w:t xml:space="preserve"> – team submitted social media integration proposal between ForRent.com and Foursquare.com. </w:t>
      </w:r>
    </w:p>
    <w:p w:rsidR="009F2C14" w:rsidRDefault="009F2C14" w:rsidP="009F2C14">
      <w:pPr>
        <w:rPr>
          <w:b/>
          <w:bCs/>
        </w:rPr>
      </w:pPr>
      <w:r>
        <w:rPr>
          <w:b/>
          <w:bCs/>
        </w:rPr>
        <w:t>1</w:t>
      </w:r>
      <w:r w:rsidRPr="009F2C14">
        <w:rPr>
          <w:b/>
          <w:bCs/>
          <w:vertAlign w:val="superscript"/>
        </w:rPr>
        <w:t>st</w:t>
      </w:r>
      <w:r>
        <w:rPr>
          <w:b/>
          <w:bCs/>
        </w:rPr>
        <w:t xml:space="preserve"> Place </w:t>
      </w:r>
      <w:r w:rsidR="00BD669C">
        <w:rPr>
          <w:b/>
          <w:bCs/>
        </w:rPr>
        <w:tab/>
      </w:r>
      <w:r>
        <w:rPr>
          <w:b/>
          <w:bCs/>
        </w:rPr>
        <w:t>Dominion Enterprises – Technological Innovation – 2009</w:t>
      </w:r>
    </w:p>
    <w:p w:rsidR="009F2C14" w:rsidRPr="000252F4" w:rsidRDefault="009F2C14" w:rsidP="00BD669C">
      <w:pPr>
        <w:ind w:left="1065"/>
        <w:rPr>
          <w:sz w:val="20"/>
        </w:rPr>
      </w:pPr>
      <w:r w:rsidRPr="00DD4727">
        <w:rPr>
          <w:b/>
          <w:bCs/>
          <w:sz w:val="20"/>
        </w:rPr>
        <w:t>Intuitive Search</w:t>
      </w:r>
      <w:r w:rsidRPr="000252F4">
        <w:rPr>
          <w:bCs/>
          <w:sz w:val="20"/>
        </w:rPr>
        <w:t xml:space="preserve"> – Lead Developer of ForRent.com rebuild.</w:t>
      </w:r>
    </w:p>
    <w:p w:rsidR="009F2C14" w:rsidRDefault="009F2C14"/>
    <w:p w:rsidR="000252F4" w:rsidRPr="000252F4" w:rsidRDefault="00855EB4" w:rsidP="005B60EC">
      <w:pPr>
        <w:rPr>
          <w:b/>
          <w:u w:val="words"/>
        </w:rPr>
      </w:pPr>
      <w:r w:rsidRPr="000252F4">
        <w:rPr>
          <w:b/>
          <w:u w:val="words"/>
        </w:rPr>
        <w:t>Education</w:t>
      </w:r>
    </w:p>
    <w:p w:rsidR="005B60EC" w:rsidRPr="000252F4" w:rsidRDefault="005B60EC" w:rsidP="005B60EC">
      <w:pPr>
        <w:rPr>
          <w:u w:val="words"/>
        </w:rPr>
      </w:pPr>
      <w:r w:rsidRPr="005B60EC">
        <w:rPr>
          <w:b/>
        </w:rPr>
        <w:t>01/2000-05/2005</w:t>
      </w:r>
      <w:r w:rsidRPr="005B60EC">
        <w:rPr>
          <w:b/>
        </w:rPr>
        <w:tab/>
        <w:t>James Madison University</w:t>
      </w:r>
      <w:r>
        <w:tab/>
      </w:r>
      <w:r>
        <w:tab/>
      </w:r>
      <w:r>
        <w:tab/>
      </w:r>
      <w:r w:rsidRPr="005B60EC">
        <w:rPr>
          <w:b/>
        </w:rPr>
        <w:t>Harrisonburg, VA</w:t>
      </w:r>
    </w:p>
    <w:p w:rsidR="00855EB4" w:rsidRPr="00DD4727" w:rsidRDefault="005B60EC" w:rsidP="00BD669C">
      <w:pPr>
        <w:rPr>
          <w:sz w:val="20"/>
          <w:szCs w:val="20"/>
        </w:rPr>
      </w:pPr>
      <w:r w:rsidRPr="00DD4727">
        <w:rPr>
          <w:b/>
          <w:sz w:val="20"/>
          <w:szCs w:val="20"/>
        </w:rPr>
        <w:t>Bachelor</w:t>
      </w:r>
      <w:r w:rsidR="00BD669C" w:rsidRPr="00DD4727">
        <w:rPr>
          <w:b/>
          <w:sz w:val="20"/>
          <w:szCs w:val="20"/>
        </w:rPr>
        <w:t xml:space="preserve"> of </w:t>
      </w:r>
      <w:r w:rsidRPr="00DD4727">
        <w:rPr>
          <w:b/>
          <w:sz w:val="20"/>
          <w:szCs w:val="20"/>
        </w:rPr>
        <w:t>Business Administration</w:t>
      </w:r>
      <w:r w:rsidR="00BD669C" w:rsidRPr="00DD4727">
        <w:rPr>
          <w:sz w:val="20"/>
          <w:szCs w:val="20"/>
        </w:rPr>
        <w:tab/>
      </w:r>
      <w:r w:rsidRPr="00DD4727">
        <w:rPr>
          <w:b/>
          <w:sz w:val="20"/>
          <w:szCs w:val="20"/>
        </w:rPr>
        <w:t>Major</w:t>
      </w:r>
      <w:r w:rsidRPr="00DD4727">
        <w:rPr>
          <w:sz w:val="20"/>
          <w:szCs w:val="20"/>
        </w:rPr>
        <w:t>: Computer Information Systems</w:t>
      </w:r>
    </w:p>
    <w:p w:rsidR="00BD669C" w:rsidRDefault="00BD669C" w:rsidP="00BD669C"/>
    <w:p w:rsidR="00BD669C" w:rsidRPr="00BD669C" w:rsidRDefault="00BD669C" w:rsidP="00BD669C">
      <w:pPr>
        <w:rPr>
          <w:b/>
          <w:u w:val="words"/>
        </w:rPr>
      </w:pPr>
      <w:r w:rsidRPr="00BD669C">
        <w:rPr>
          <w:b/>
          <w:u w:val="words"/>
        </w:rPr>
        <w:t>Affiliations</w:t>
      </w:r>
    </w:p>
    <w:p w:rsidR="00BD669C" w:rsidRPr="00BD669C" w:rsidRDefault="00BD669C" w:rsidP="00BD669C">
      <w:pPr>
        <w:rPr>
          <w:sz w:val="20"/>
          <w:szCs w:val="20"/>
        </w:rPr>
      </w:pPr>
      <w:r w:rsidRPr="00BD669C">
        <w:rPr>
          <w:sz w:val="20"/>
          <w:szCs w:val="20"/>
        </w:rPr>
        <w:t>Founding Member</w:t>
      </w:r>
      <w:r w:rsidRPr="00BD669C">
        <w:rPr>
          <w:sz w:val="20"/>
          <w:szCs w:val="20"/>
        </w:rPr>
        <w:tab/>
        <w:t>Refresh Hampton Roads</w:t>
      </w:r>
    </w:p>
    <w:p w:rsidR="00BD669C" w:rsidRPr="00BD669C" w:rsidRDefault="00BD669C" w:rsidP="00BD669C">
      <w:pPr>
        <w:rPr>
          <w:sz w:val="20"/>
          <w:szCs w:val="20"/>
        </w:rPr>
      </w:pPr>
      <w:r w:rsidRPr="00BD669C">
        <w:rPr>
          <w:sz w:val="20"/>
          <w:szCs w:val="20"/>
        </w:rPr>
        <w:t xml:space="preserve">Member </w:t>
      </w:r>
      <w:r w:rsidRPr="00BD669C">
        <w:rPr>
          <w:sz w:val="20"/>
          <w:szCs w:val="20"/>
        </w:rPr>
        <w:tab/>
      </w:r>
      <w:r w:rsidRPr="00BD669C">
        <w:rPr>
          <w:sz w:val="20"/>
          <w:szCs w:val="20"/>
        </w:rPr>
        <w:tab/>
        <w:t>Ruby 757</w:t>
      </w:r>
    </w:p>
    <w:p w:rsidR="00BD669C" w:rsidRPr="00BD669C" w:rsidRDefault="00BD669C" w:rsidP="00BD669C">
      <w:pPr>
        <w:rPr>
          <w:sz w:val="20"/>
          <w:szCs w:val="20"/>
        </w:rPr>
      </w:pPr>
      <w:r w:rsidRPr="00BD669C">
        <w:rPr>
          <w:sz w:val="20"/>
          <w:szCs w:val="20"/>
        </w:rPr>
        <w:t>Member</w:t>
      </w:r>
      <w:r w:rsidRPr="00BD669C">
        <w:rPr>
          <w:sz w:val="20"/>
          <w:szCs w:val="20"/>
        </w:rPr>
        <w:tab/>
      </w:r>
      <w:r w:rsidRPr="00BD669C">
        <w:rPr>
          <w:sz w:val="20"/>
          <w:szCs w:val="20"/>
        </w:rPr>
        <w:tab/>
      </w:r>
      <w:r w:rsidR="000252F4">
        <w:rPr>
          <w:sz w:val="20"/>
          <w:szCs w:val="20"/>
        </w:rPr>
        <w:tab/>
      </w:r>
      <w:r w:rsidRPr="00BD669C">
        <w:rPr>
          <w:sz w:val="20"/>
          <w:szCs w:val="20"/>
        </w:rPr>
        <w:t>Web Developer’s Brigade</w:t>
      </w:r>
    </w:p>
    <w:p w:rsidR="00BD669C" w:rsidRDefault="00BD669C" w:rsidP="00BD669C"/>
    <w:p w:rsidR="00BD669C" w:rsidRPr="000252F4" w:rsidRDefault="00BD669C" w:rsidP="00BD669C">
      <w:pPr>
        <w:rPr>
          <w:b/>
          <w:u w:val="words"/>
        </w:rPr>
      </w:pPr>
      <w:r w:rsidRPr="000252F4">
        <w:rPr>
          <w:b/>
          <w:u w:val="words"/>
        </w:rPr>
        <w:t>Involvement</w:t>
      </w:r>
    </w:p>
    <w:p w:rsidR="00BD669C" w:rsidRPr="00BD669C" w:rsidRDefault="00BD669C" w:rsidP="00BD669C">
      <w:pPr>
        <w:rPr>
          <w:sz w:val="20"/>
          <w:szCs w:val="20"/>
        </w:rPr>
      </w:pPr>
      <w:r w:rsidRPr="00BD669C">
        <w:rPr>
          <w:sz w:val="20"/>
          <w:szCs w:val="20"/>
        </w:rPr>
        <w:t>01/2010</w:t>
      </w:r>
      <w:r w:rsidR="000252F4">
        <w:rPr>
          <w:sz w:val="20"/>
          <w:szCs w:val="20"/>
        </w:rPr>
        <w:tab/>
      </w:r>
      <w:r w:rsidRPr="00BD669C">
        <w:rPr>
          <w:sz w:val="20"/>
          <w:szCs w:val="20"/>
        </w:rPr>
        <w:tab/>
      </w:r>
      <w:r w:rsidR="000252F4">
        <w:rPr>
          <w:sz w:val="20"/>
          <w:szCs w:val="20"/>
        </w:rPr>
        <w:tab/>
      </w:r>
      <w:r w:rsidRPr="00BD669C">
        <w:rPr>
          <w:sz w:val="20"/>
          <w:szCs w:val="20"/>
        </w:rPr>
        <w:t>NC JavaScript/</w:t>
      </w:r>
      <w:proofErr w:type="spellStart"/>
      <w:r w:rsidRPr="00BD669C">
        <w:rPr>
          <w:sz w:val="20"/>
          <w:szCs w:val="20"/>
        </w:rPr>
        <w:t>jQuery</w:t>
      </w:r>
      <w:proofErr w:type="spellEnd"/>
      <w:r w:rsidRPr="00BD669C">
        <w:rPr>
          <w:sz w:val="20"/>
          <w:szCs w:val="20"/>
        </w:rPr>
        <w:t xml:space="preserve"> Summit</w:t>
      </w:r>
    </w:p>
    <w:p w:rsidR="00BD669C" w:rsidRPr="00BD669C" w:rsidRDefault="00BD669C" w:rsidP="00BD669C">
      <w:pPr>
        <w:rPr>
          <w:sz w:val="20"/>
          <w:szCs w:val="20"/>
        </w:rPr>
      </w:pPr>
      <w:r w:rsidRPr="00BD669C">
        <w:rPr>
          <w:sz w:val="20"/>
          <w:szCs w:val="20"/>
        </w:rPr>
        <w:t>01/2010</w:t>
      </w:r>
      <w:r w:rsidRPr="00BD669C">
        <w:rPr>
          <w:sz w:val="20"/>
          <w:szCs w:val="20"/>
        </w:rPr>
        <w:tab/>
      </w:r>
      <w:r w:rsidR="000252F4">
        <w:rPr>
          <w:sz w:val="20"/>
          <w:szCs w:val="20"/>
        </w:rPr>
        <w:tab/>
      </w:r>
      <w:r w:rsidR="000252F4">
        <w:rPr>
          <w:sz w:val="20"/>
          <w:szCs w:val="20"/>
        </w:rPr>
        <w:tab/>
      </w:r>
      <w:r w:rsidRPr="00BD669C">
        <w:rPr>
          <w:sz w:val="20"/>
          <w:szCs w:val="20"/>
        </w:rPr>
        <w:t>Workshop Summits (HTML5/CSS3/</w:t>
      </w:r>
      <w:proofErr w:type="spellStart"/>
      <w:r w:rsidRPr="00BD669C">
        <w:rPr>
          <w:sz w:val="20"/>
          <w:szCs w:val="20"/>
        </w:rPr>
        <w:t>Microformats</w:t>
      </w:r>
      <w:proofErr w:type="spellEnd"/>
      <w:r w:rsidRPr="00BD669C">
        <w:rPr>
          <w:sz w:val="20"/>
          <w:szCs w:val="20"/>
        </w:rPr>
        <w:t>/</w:t>
      </w:r>
      <w:proofErr w:type="spellStart"/>
      <w:r w:rsidRPr="00BD669C">
        <w:rPr>
          <w:sz w:val="20"/>
          <w:szCs w:val="20"/>
        </w:rPr>
        <w:t>Findability</w:t>
      </w:r>
      <w:proofErr w:type="spellEnd"/>
      <w:r w:rsidRPr="00BD669C">
        <w:rPr>
          <w:sz w:val="20"/>
          <w:szCs w:val="20"/>
        </w:rPr>
        <w:t>)</w:t>
      </w:r>
    </w:p>
    <w:p w:rsidR="00BD669C" w:rsidRPr="00BD669C" w:rsidRDefault="00BD669C" w:rsidP="00BD669C">
      <w:pPr>
        <w:rPr>
          <w:sz w:val="20"/>
          <w:szCs w:val="20"/>
        </w:rPr>
      </w:pPr>
      <w:r w:rsidRPr="00BD669C">
        <w:rPr>
          <w:sz w:val="20"/>
          <w:szCs w:val="20"/>
        </w:rPr>
        <w:t>11/2009</w:t>
      </w:r>
      <w:r w:rsidRPr="00BD669C">
        <w:rPr>
          <w:sz w:val="20"/>
          <w:szCs w:val="20"/>
        </w:rPr>
        <w:tab/>
      </w:r>
      <w:r w:rsidR="000252F4">
        <w:rPr>
          <w:sz w:val="20"/>
          <w:szCs w:val="20"/>
        </w:rPr>
        <w:tab/>
      </w:r>
      <w:r w:rsidR="000252F4">
        <w:rPr>
          <w:sz w:val="20"/>
          <w:szCs w:val="20"/>
        </w:rPr>
        <w:tab/>
      </w:r>
      <w:proofErr w:type="spellStart"/>
      <w:r w:rsidRPr="00BD669C">
        <w:rPr>
          <w:sz w:val="20"/>
          <w:szCs w:val="20"/>
        </w:rPr>
        <w:t>jQuery</w:t>
      </w:r>
      <w:proofErr w:type="spellEnd"/>
      <w:r w:rsidRPr="00BD669C">
        <w:rPr>
          <w:sz w:val="20"/>
          <w:szCs w:val="20"/>
        </w:rPr>
        <w:t xml:space="preserve"> Summit </w:t>
      </w:r>
    </w:p>
    <w:p w:rsidR="00BD669C" w:rsidRDefault="00BD669C" w:rsidP="00BD669C">
      <w:pPr>
        <w:rPr>
          <w:sz w:val="20"/>
          <w:szCs w:val="20"/>
        </w:rPr>
      </w:pPr>
      <w:r w:rsidRPr="00BD669C">
        <w:rPr>
          <w:sz w:val="20"/>
          <w:szCs w:val="20"/>
        </w:rPr>
        <w:t>08/2009</w:t>
      </w:r>
      <w:r w:rsidR="000252F4">
        <w:rPr>
          <w:sz w:val="20"/>
          <w:szCs w:val="20"/>
        </w:rPr>
        <w:tab/>
      </w:r>
      <w:r w:rsidR="000252F4">
        <w:rPr>
          <w:sz w:val="20"/>
          <w:szCs w:val="20"/>
        </w:rPr>
        <w:tab/>
      </w:r>
      <w:r w:rsidRPr="00BD669C">
        <w:rPr>
          <w:sz w:val="20"/>
          <w:szCs w:val="20"/>
        </w:rPr>
        <w:tab/>
      </w:r>
      <w:proofErr w:type="spellStart"/>
      <w:r w:rsidRPr="00BD669C">
        <w:rPr>
          <w:sz w:val="20"/>
          <w:szCs w:val="20"/>
        </w:rPr>
        <w:t>ReBarcamp</w:t>
      </w:r>
      <w:proofErr w:type="spellEnd"/>
      <w:r w:rsidRPr="00BD669C">
        <w:rPr>
          <w:sz w:val="20"/>
          <w:szCs w:val="20"/>
        </w:rPr>
        <w:t xml:space="preserve"> Virginia Beach</w:t>
      </w:r>
    </w:p>
    <w:p w:rsidR="000252F4" w:rsidRDefault="000252F4" w:rsidP="00BD669C">
      <w:pPr>
        <w:rPr>
          <w:sz w:val="20"/>
          <w:szCs w:val="20"/>
        </w:rPr>
      </w:pPr>
    </w:p>
    <w:p w:rsidR="000252F4" w:rsidRDefault="000252F4" w:rsidP="00BD669C">
      <w:pPr>
        <w:rPr>
          <w:b/>
          <w:szCs w:val="20"/>
          <w:u w:val="single"/>
        </w:rPr>
      </w:pPr>
      <w:r w:rsidRPr="000252F4">
        <w:rPr>
          <w:b/>
          <w:szCs w:val="20"/>
          <w:u w:val="single"/>
        </w:rPr>
        <w:t>Technical Skills</w:t>
      </w:r>
    </w:p>
    <w:p w:rsidR="005B60EC" w:rsidRPr="00DD4727" w:rsidRDefault="000252F4" w:rsidP="005B60EC">
      <w:pPr>
        <w:rPr>
          <w:sz w:val="20"/>
          <w:szCs w:val="20"/>
        </w:rPr>
      </w:pPr>
      <w:r>
        <w:rPr>
          <w:sz w:val="20"/>
          <w:szCs w:val="20"/>
        </w:rPr>
        <w:t>Specializing in hand-coded semantic (X</w:t>
      </w:r>
      <w:proofErr w:type="gramStart"/>
      <w:r>
        <w:rPr>
          <w:sz w:val="20"/>
          <w:szCs w:val="20"/>
        </w:rPr>
        <w:t>)HTML</w:t>
      </w:r>
      <w:proofErr w:type="gramEnd"/>
      <w:r>
        <w:rPr>
          <w:sz w:val="20"/>
          <w:szCs w:val="20"/>
        </w:rPr>
        <w:t xml:space="preserve">, cross-browser/cross-media CSS, Progressive Enhancement, Usability, </w:t>
      </w:r>
      <w:proofErr w:type="spellStart"/>
      <w:r>
        <w:rPr>
          <w:sz w:val="20"/>
          <w:szCs w:val="20"/>
        </w:rPr>
        <w:t>Findability</w:t>
      </w:r>
      <w:proofErr w:type="spellEnd"/>
      <w:r>
        <w:rPr>
          <w:sz w:val="20"/>
          <w:szCs w:val="20"/>
        </w:rPr>
        <w:t>, Accessibility, SEO</w:t>
      </w:r>
      <w:r w:rsidR="00DD4727">
        <w:rPr>
          <w:sz w:val="20"/>
          <w:szCs w:val="20"/>
        </w:rPr>
        <w:t xml:space="preserve">, </w:t>
      </w:r>
      <w:proofErr w:type="spellStart"/>
      <w:r w:rsidR="00DD4727">
        <w:rPr>
          <w:sz w:val="20"/>
          <w:szCs w:val="20"/>
        </w:rPr>
        <w:t>Microformats</w:t>
      </w:r>
      <w:proofErr w:type="spellEnd"/>
      <w:r w:rsidR="00DD472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and Web Standards. </w:t>
      </w:r>
      <w:proofErr w:type="gramStart"/>
      <w:r>
        <w:rPr>
          <w:sz w:val="20"/>
          <w:szCs w:val="20"/>
        </w:rPr>
        <w:t>JavaScript (</w:t>
      </w:r>
      <w:r w:rsidR="00DD4727">
        <w:rPr>
          <w:sz w:val="20"/>
          <w:szCs w:val="20"/>
        </w:rPr>
        <w:t xml:space="preserve">DOM Scripting, </w:t>
      </w:r>
      <w:r>
        <w:rPr>
          <w:sz w:val="20"/>
          <w:szCs w:val="20"/>
        </w:rPr>
        <w:t>Ajax, JSON</w:t>
      </w:r>
      <w:r w:rsidR="00DD4727">
        <w:rPr>
          <w:sz w:val="20"/>
          <w:szCs w:val="20"/>
        </w:rPr>
        <w:t>) (</w:t>
      </w:r>
      <w:r>
        <w:rPr>
          <w:sz w:val="20"/>
          <w:szCs w:val="20"/>
        </w:rPr>
        <w:t>Fra</w:t>
      </w:r>
      <w:r w:rsidR="00DD4727">
        <w:rPr>
          <w:sz w:val="20"/>
          <w:szCs w:val="20"/>
        </w:rPr>
        <w:t xml:space="preserve">meworks </w:t>
      </w:r>
      <w:proofErr w:type="spellStart"/>
      <w:r>
        <w:rPr>
          <w:sz w:val="20"/>
          <w:szCs w:val="20"/>
        </w:rPr>
        <w:t>jQuery</w:t>
      </w:r>
      <w:proofErr w:type="spellEnd"/>
      <w:r>
        <w:rPr>
          <w:sz w:val="20"/>
          <w:szCs w:val="20"/>
        </w:rPr>
        <w:t>, Dojo), PHP</w:t>
      </w:r>
      <w:r w:rsidR="00DD4727"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Zendt</w:t>
      </w:r>
      <w:proofErr w:type="spellEnd"/>
      <w:r w:rsidR="00DD4727">
        <w:rPr>
          <w:sz w:val="20"/>
          <w:szCs w:val="20"/>
        </w:rPr>
        <w:t xml:space="preserve"> Framework</w:t>
      </w:r>
      <w:r>
        <w:rPr>
          <w:sz w:val="20"/>
          <w:szCs w:val="20"/>
        </w:rPr>
        <w:t>), Adobe Photoshop, CMS (</w:t>
      </w:r>
      <w:proofErr w:type="spellStart"/>
      <w:r>
        <w:rPr>
          <w:sz w:val="20"/>
          <w:szCs w:val="20"/>
        </w:rPr>
        <w:t>WordPress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Tumblr</w:t>
      </w:r>
      <w:proofErr w:type="spellEnd"/>
      <w:r>
        <w:rPr>
          <w:sz w:val="20"/>
          <w:szCs w:val="20"/>
        </w:rPr>
        <w:t xml:space="preserve">), </w:t>
      </w:r>
      <w:r w:rsidR="00DD4727">
        <w:rPr>
          <w:sz w:val="20"/>
          <w:szCs w:val="20"/>
        </w:rPr>
        <w:t>Email Campaigns, Branding and Social Media.</w:t>
      </w:r>
      <w:proofErr w:type="gramEnd"/>
      <w:r w:rsidR="00DD4727">
        <w:rPr>
          <w:sz w:val="20"/>
          <w:szCs w:val="20"/>
        </w:rPr>
        <w:t xml:space="preserve"> </w:t>
      </w:r>
    </w:p>
    <w:sectPr w:rsidR="005B60EC" w:rsidRPr="00DD4727">
      <w:footnotePr>
        <w:pos w:val="beneathText"/>
      </w:footnotePr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0151C41"/>
    <w:multiLevelType w:val="hybridMultilevel"/>
    <w:tmpl w:val="AB683FF8"/>
    <w:lvl w:ilvl="0" w:tplc="7300567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>
    <w:nsid w:val="39EC42B9"/>
    <w:multiLevelType w:val="hybridMultilevel"/>
    <w:tmpl w:val="4E70896A"/>
    <w:lvl w:ilvl="0" w:tplc="5B3468D6">
      <w:start w:val="10"/>
      <w:numFmt w:val="bullet"/>
      <w:lvlText w:val="-"/>
      <w:lvlJc w:val="left"/>
      <w:pPr>
        <w:ind w:left="1065" w:hanging="360"/>
      </w:pPr>
      <w:rPr>
        <w:rFonts w:ascii="Times New Roman" w:eastAsia="Lucida Sans Unicode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E12B35"/>
    <w:rsid w:val="000252F4"/>
    <w:rsid w:val="000D3951"/>
    <w:rsid w:val="00117316"/>
    <w:rsid w:val="0018578D"/>
    <w:rsid w:val="002138DA"/>
    <w:rsid w:val="00232391"/>
    <w:rsid w:val="00236D7D"/>
    <w:rsid w:val="00292C7C"/>
    <w:rsid w:val="00292CF7"/>
    <w:rsid w:val="002B2CEF"/>
    <w:rsid w:val="002D37D7"/>
    <w:rsid w:val="00332D22"/>
    <w:rsid w:val="003B2F56"/>
    <w:rsid w:val="004A4A4A"/>
    <w:rsid w:val="00520866"/>
    <w:rsid w:val="005B60EC"/>
    <w:rsid w:val="006D2280"/>
    <w:rsid w:val="00713D8E"/>
    <w:rsid w:val="00761146"/>
    <w:rsid w:val="007B3D88"/>
    <w:rsid w:val="00855EB4"/>
    <w:rsid w:val="00884F4E"/>
    <w:rsid w:val="00896AF3"/>
    <w:rsid w:val="008C66DF"/>
    <w:rsid w:val="00917459"/>
    <w:rsid w:val="009F2C14"/>
    <w:rsid w:val="00A3163D"/>
    <w:rsid w:val="00A82B19"/>
    <w:rsid w:val="00AE7319"/>
    <w:rsid w:val="00B33036"/>
    <w:rsid w:val="00B51A00"/>
    <w:rsid w:val="00B73289"/>
    <w:rsid w:val="00BC43C5"/>
    <w:rsid w:val="00BD669C"/>
    <w:rsid w:val="00C6278B"/>
    <w:rsid w:val="00C86498"/>
    <w:rsid w:val="00C928A7"/>
    <w:rsid w:val="00CB4067"/>
    <w:rsid w:val="00D15FD3"/>
    <w:rsid w:val="00DD4727"/>
    <w:rsid w:val="00E12B35"/>
    <w:rsid w:val="00EB0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sz w:val="24"/>
      <w:szCs w:val="24"/>
      <w:lang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Stanley B</vt:lpstr>
    </vt:vector>
  </TitlesOfParts>
  <Company>street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Stanley B</dc:title>
  <dc:subject/>
  <dc:creator>Brad Street</dc:creator>
  <cp:keywords/>
  <cp:lastModifiedBy>owner</cp:lastModifiedBy>
  <cp:revision>2</cp:revision>
  <cp:lastPrinted>2113-01-01T04:00:00Z</cp:lastPrinted>
  <dcterms:created xsi:type="dcterms:W3CDTF">2010-09-21T18:37:00Z</dcterms:created>
  <dcterms:modified xsi:type="dcterms:W3CDTF">2010-09-21T18:37:00Z</dcterms:modified>
</cp:coreProperties>
</file>